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4BC3F" w14:textId="1408F850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33560E">
        <w:rPr>
          <w:rFonts w:eastAsia="Times New Roman" w:cs="Times New Roman"/>
          <w:b/>
          <w:i/>
          <w:iCs/>
          <w:sz w:val="24"/>
          <w:szCs w:val="24"/>
          <w:lang w:eastAsia="pl-PL"/>
        </w:rPr>
        <w:t>4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</w:t>
      </w:r>
      <w:r w:rsidR="0033560E">
        <w:rPr>
          <w:rFonts w:eastAsia="Times New Roman" w:cs="Times New Roman"/>
          <w:b/>
          <w:i/>
          <w:iCs/>
          <w:sz w:val="24"/>
          <w:szCs w:val="24"/>
          <w:lang w:eastAsia="pl-PL"/>
        </w:rPr>
        <w:t>OP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>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CD354EE" w:rsidR="00B34FF8" w:rsidRPr="0033560E" w:rsidRDefault="00B34FF8" w:rsidP="00E21DC9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77777777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WYKAZ ROBÓT BUDOWLANYCH</w:t>
      </w:r>
    </w:p>
    <w:p w14:paraId="6547A9A9" w14:textId="526E37E1" w:rsidR="00021019" w:rsidRPr="00021019" w:rsidRDefault="00021019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wcześniej niż w okresie ostatnich pięciu lat przed upływem terminu składania ofert, z podaniem ich rodzaju i wartości, daty, miejsca wykonania i podmiotów, na rzecz których roboty te zostały wykonane, z</w:t>
      </w:r>
      <w:r w:rsidR="00726EDD">
        <w:rPr>
          <w:rFonts w:eastAsia="Times New Roman" w:cs="Times New Roman"/>
          <w:b/>
          <w:bCs/>
          <w:lang w:eastAsia="pl-PL"/>
        </w:rPr>
        <w:t> </w:t>
      </w:r>
      <w:r w:rsidRPr="00021019">
        <w:rPr>
          <w:rFonts w:eastAsia="Times New Roman" w:cs="Times New Roman"/>
          <w:b/>
          <w:bCs/>
          <w:lang w:eastAsia="pl-PL"/>
        </w:rPr>
        <w:t>załączeniem dowodów określających, czy roboty budowlane zostały wykonane należycie</w:t>
      </w:r>
    </w:p>
    <w:p w14:paraId="4D93788F" w14:textId="77777777" w:rsidR="00E908E2" w:rsidRDefault="00E908E2" w:rsidP="00E908E2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0DBF83E6" w14:textId="696291AC" w:rsidR="007666FB" w:rsidRPr="00021019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021019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021019">
        <w:rPr>
          <w:rFonts w:eastAsia="Times New Roman" w:cs="Times New Roman"/>
          <w:bCs/>
          <w:lang w:eastAsia="pl-PL"/>
        </w:rPr>
        <w:t>o</w:t>
      </w:r>
      <w:r w:rsidRPr="00021019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021019">
        <w:rPr>
          <w:rFonts w:eastAsia="Times New Roman" w:cs="Times New Roman"/>
          <w:bCs/>
          <w:lang w:eastAsia="pl-PL"/>
        </w:rPr>
        <w:t>publicznego</w:t>
      </w:r>
      <w:r w:rsidR="00A53770" w:rsidRPr="00021019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021019">
        <w:rPr>
          <w:rFonts w:eastAsia="Times New Roman" w:cs="Times New Roman"/>
          <w:bCs/>
          <w:lang w:eastAsia="pl-PL"/>
        </w:rPr>
        <w:t xml:space="preserve"> </w:t>
      </w:r>
      <w:r w:rsidR="00CC5A21" w:rsidRPr="00021019">
        <w:rPr>
          <w:rFonts w:eastAsia="Times New Roman" w:cs="Times New Roman"/>
          <w:bCs/>
          <w:lang w:eastAsia="pl-PL"/>
        </w:rPr>
        <w:t>pn.</w:t>
      </w:r>
      <w:r w:rsidRPr="00021019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28968FA9" w14:textId="77777777" w:rsidR="0033560E" w:rsidRPr="007B05EE" w:rsidRDefault="0033560E" w:rsidP="0033560E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7B05EE">
        <w:rPr>
          <w:rFonts w:cstheme="minorHAnsi"/>
          <w:b/>
        </w:rPr>
        <w:t xml:space="preserve">Przebudowa drogi leśnej długości 0,224 km w leśnictwie </w:t>
      </w:r>
      <w:proofErr w:type="spellStart"/>
      <w:r w:rsidRPr="007B05EE">
        <w:rPr>
          <w:rFonts w:cstheme="minorHAnsi"/>
          <w:b/>
        </w:rPr>
        <w:t>Paraszynek</w:t>
      </w:r>
      <w:proofErr w:type="spellEnd"/>
    </w:p>
    <w:p w14:paraId="28F07893" w14:textId="33120D34" w:rsidR="00E21DC9" w:rsidRPr="00021019" w:rsidRDefault="0033560E" w:rsidP="0033560E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7B05EE">
        <w:rPr>
          <w:rFonts w:cstheme="minorHAnsi"/>
          <w:b/>
          <w:bCs/>
        </w:rPr>
        <w:t>(znak postępowania SA.270.2.2025)</w:t>
      </w:r>
    </w:p>
    <w:p w14:paraId="2C4E7280" w14:textId="2F661B59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zdolności technicznej </w:t>
      </w:r>
      <w:r w:rsidR="0033560E">
        <w:rPr>
          <w:rFonts w:eastAsia="Times New Roman" w:cs="Times New Roman"/>
          <w:lang w:eastAsia="pl-PL"/>
        </w:rPr>
        <w:t xml:space="preserve">lub zawodowej w zakresie doświadczenia, </w:t>
      </w:r>
      <w:r w:rsidRPr="00021019">
        <w:rPr>
          <w:rFonts w:eastAsia="Times New Roman" w:cs="Times New Roman"/>
          <w:lang w:eastAsia="pl-PL"/>
        </w:rPr>
        <w:t>przedstawiamy wykaz wykonanych robót: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2400"/>
        <w:gridCol w:w="1253"/>
        <w:gridCol w:w="1581"/>
        <w:gridCol w:w="1541"/>
        <w:gridCol w:w="2285"/>
      </w:tblGrid>
      <w:tr w:rsidR="00021019" w:rsidRPr="00BC1FD0" w14:paraId="127A110F" w14:textId="77777777" w:rsidTr="000536B7">
        <w:trPr>
          <w:cantSplit/>
          <w:jc w:val="center"/>
        </w:trPr>
        <w:tc>
          <w:tcPr>
            <w:tcW w:w="2502" w:type="dxa"/>
            <w:vAlign w:val="center"/>
          </w:tcPr>
          <w:p w14:paraId="35DF825B" w14:textId="77777777" w:rsidR="00021019" w:rsidRPr="00BC1FD0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  <w:color w:val="000000"/>
              </w:rPr>
              <w:t>Wykaz robót budowlanych (należy określić w sposób pozwalający na ocenę spełnienia warunku)</w:t>
            </w:r>
          </w:p>
        </w:tc>
        <w:tc>
          <w:tcPr>
            <w:tcW w:w="1287" w:type="dxa"/>
            <w:vAlign w:val="center"/>
          </w:tcPr>
          <w:p w14:paraId="5A98A31E" w14:textId="77777777" w:rsidR="00021019" w:rsidRPr="00BC1FD0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285" w:type="dxa"/>
            <w:vAlign w:val="center"/>
          </w:tcPr>
          <w:p w14:paraId="2F70B5F7" w14:textId="77777777" w:rsidR="00021019" w:rsidRPr="00BC1FD0" w:rsidRDefault="00021019" w:rsidP="000536B7">
            <w:pPr>
              <w:jc w:val="center"/>
              <w:rPr>
                <w:rFonts w:asciiTheme="minorHAnsi" w:hAnsiTheme="minorHAnsi" w:cstheme="minorHAnsi"/>
              </w:rPr>
            </w:pPr>
            <w:r w:rsidRPr="00BC1FD0">
              <w:rPr>
                <w:rFonts w:asciiTheme="minorHAnsi" w:hAnsiTheme="minorHAnsi" w:cstheme="minorHAnsi"/>
              </w:rPr>
              <w:t>Data wykonania</w:t>
            </w:r>
          </w:p>
          <w:p w14:paraId="633D934F" w14:textId="77777777" w:rsidR="00262589" w:rsidRPr="00BC1FD0" w:rsidRDefault="00262589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(daty skrajne:</w:t>
            </w:r>
          </w:p>
          <w:p w14:paraId="3C9FC71A" w14:textId="77777777" w:rsidR="00262589" w:rsidRPr="00BC1FD0" w:rsidRDefault="00262589" w:rsidP="00262589">
            <w:pPr>
              <w:pStyle w:val="Akapitzlist"/>
              <w:numPr>
                <w:ilvl w:val="0"/>
                <w:numId w:val="6"/>
              </w:numPr>
              <w:ind w:left="37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zawarcia umowy</w:t>
            </w:r>
          </w:p>
          <w:p w14:paraId="2CB6895F" w14:textId="15E2E60A" w:rsidR="00262589" w:rsidRPr="00BC1FD0" w:rsidRDefault="00262589" w:rsidP="00262589">
            <w:pPr>
              <w:pStyle w:val="Akapitzlist"/>
              <w:numPr>
                <w:ilvl w:val="0"/>
                <w:numId w:val="6"/>
              </w:numPr>
              <w:ind w:left="370"/>
              <w:jc w:val="center"/>
              <w:rPr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protokołu odbioru końcowego)</w:t>
            </w:r>
          </w:p>
        </w:tc>
        <w:tc>
          <w:tcPr>
            <w:tcW w:w="1584" w:type="dxa"/>
            <w:vAlign w:val="center"/>
          </w:tcPr>
          <w:p w14:paraId="71C0C252" w14:textId="77777777" w:rsidR="00021019" w:rsidRPr="00BC1FD0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>Miejsce wykonania</w:t>
            </w:r>
          </w:p>
        </w:tc>
        <w:tc>
          <w:tcPr>
            <w:tcW w:w="2402" w:type="dxa"/>
            <w:vAlign w:val="center"/>
          </w:tcPr>
          <w:p w14:paraId="0AEBC891" w14:textId="77777777" w:rsidR="00021019" w:rsidRPr="00BC1FD0" w:rsidRDefault="00021019" w:rsidP="000536B7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>Podmiot, na rzecz którego wykonano roboty</w:t>
            </w:r>
          </w:p>
        </w:tc>
      </w:tr>
      <w:tr w:rsidR="00021019" w:rsidRPr="00BC1FD0" w14:paraId="526CAAFA" w14:textId="77777777" w:rsidTr="009E528A">
        <w:trPr>
          <w:cantSplit/>
          <w:trHeight w:val="1936"/>
          <w:jc w:val="center"/>
        </w:trPr>
        <w:tc>
          <w:tcPr>
            <w:tcW w:w="2502" w:type="dxa"/>
          </w:tcPr>
          <w:p w14:paraId="12C94E52" w14:textId="77777777" w:rsidR="00021019" w:rsidRPr="00BC1FD0" w:rsidRDefault="00FC2FBD" w:rsidP="00262589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  <w:r w:rsidRPr="00BC1FD0">
              <w:rPr>
                <w:rFonts w:asciiTheme="minorHAnsi" w:hAnsiTheme="minorHAnsi" w:cstheme="minorHAnsi"/>
                <w:color w:val="000000"/>
              </w:rPr>
              <w:t>B</w:t>
            </w:r>
            <w:r w:rsidRPr="00BC1FD0">
              <w:rPr>
                <w:rFonts w:asciiTheme="minorHAnsi" w:hAnsiTheme="minorHAnsi" w:cstheme="minorHAnsi"/>
                <w:color w:val="000000"/>
              </w:rPr>
              <w:t>udow</w:t>
            </w:r>
            <w:r w:rsidRPr="00BC1FD0">
              <w:rPr>
                <w:rFonts w:asciiTheme="minorHAnsi" w:hAnsiTheme="minorHAnsi" w:cstheme="minorHAnsi"/>
                <w:color w:val="000000"/>
              </w:rPr>
              <w:t>a /</w:t>
            </w:r>
            <w:r w:rsidRPr="00BC1FD0">
              <w:rPr>
                <w:rFonts w:asciiTheme="minorHAnsi" w:hAnsiTheme="minorHAnsi" w:cstheme="minorHAnsi"/>
                <w:color w:val="000000"/>
              </w:rPr>
              <w:t xml:space="preserve"> przebudow</w:t>
            </w:r>
            <w:r w:rsidRPr="00BC1FD0">
              <w:rPr>
                <w:rFonts w:asciiTheme="minorHAnsi" w:hAnsiTheme="minorHAnsi" w:cstheme="minorHAnsi"/>
                <w:color w:val="000000"/>
              </w:rPr>
              <w:t>a</w:t>
            </w:r>
            <w:r w:rsidRPr="00BC1FD0">
              <w:rPr>
                <w:rFonts w:asciiTheme="minorHAnsi" w:hAnsiTheme="minorHAnsi" w:cstheme="minorHAnsi"/>
                <w:color w:val="000000"/>
              </w:rPr>
              <w:t xml:space="preserve"> drogi leśnej </w:t>
            </w:r>
            <w:r w:rsidRPr="00BC1FD0">
              <w:rPr>
                <w:rFonts w:asciiTheme="minorHAnsi" w:hAnsiTheme="minorHAnsi" w:cstheme="minorHAnsi"/>
                <w:color w:val="000000"/>
              </w:rPr>
              <w:t xml:space="preserve">/ </w:t>
            </w:r>
            <w:r w:rsidRPr="00BC1FD0">
              <w:rPr>
                <w:rFonts w:asciiTheme="minorHAnsi" w:hAnsiTheme="minorHAnsi" w:cstheme="minorHAnsi"/>
                <w:color w:val="000000"/>
              </w:rPr>
              <w:t>innej drogi spełniającej warunki i parametry techniczne drogi klasy D (dojazdowej), o wartości zamówienia nie mniejszej niż 100 000,00 zł brutto</w:t>
            </w:r>
          </w:p>
          <w:p w14:paraId="49BDD4A6" w14:textId="61736B07" w:rsidR="00FC2FBD" w:rsidRPr="00BC1FD0" w:rsidRDefault="00FC2FBD" w:rsidP="00262589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293C065" w14:textId="77777777" w:rsidR="00021019" w:rsidRPr="00BC1FD0" w:rsidRDefault="00021019" w:rsidP="00262589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285" w:type="dxa"/>
          </w:tcPr>
          <w:p w14:paraId="49489F3C" w14:textId="77777777" w:rsidR="00021019" w:rsidRPr="00BC1FD0" w:rsidRDefault="00021019" w:rsidP="00262589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84" w:type="dxa"/>
          </w:tcPr>
          <w:p w14:paraId="021191A6" w14:textId="77777777" w:rsidR="00021019" w:rsidRPr="00BC1FD0" w:rsidRDefault="00021019" w:rsidP="00262589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2" w:type="dxa"/>
          </w:tcPr>
          <w:p w14:paraId="770D4067" w14:textId="77777777" w:rsidR="00021019" w:rsidRPr="00BC1FD0" w:rsidRDefault="00021019" w:rsidP="00262589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A9FCB0" w14:textId="77777777" w:rsidR="00021019" w:rsidRPr="00021019" w:rsidRDefault="00021019" w:rsidP="00021019">
      <w:pPr>
        <w:pStyle w:val="Akapitzlist"/>
        <w:numPr>
          <w:ilvl w:val="0"/>
          <w:numId w:val="3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określające, czy wskazane przez </w:t>
      </w:r>
      <w:r>
        <w:t>nas</w:t>
      </w:r>
      <w:r w:rsidRPr="00021019">
        <w:t xml:space="preserve"> roboty budowlane zostały wykonane należycie, przy czym dowodami, o których mowa, są referencje bądź inne dokumenty sporządzone przez podmiot, na rzecz którego roboty budowlane zostały wykonane, </w:t>
      </w:r>
      <w:r>
        <w:t xml:space="preserve">lub inne odpowiednie dokumenty z powodu braku możliwości uzyskania tych dokumentów </w:t>
      </w:r>
      <w:r w:rsidRPr="00021019">
        <w:t xml:space="preserve">z przyczyn </w:t>
      </w:r>
      <w:r>
        <w:t xml:space="preserve">od nas </w:t>
      </w:r>
      <w:r w:rsidRPr="00021019">
        <w:t>niezależnych</w:t>
      </w:r>
      <w:r>
        <w:t>.</w:t>
      </w:r>
    </w:p>
    <w:p w14:paraId="73647790" w14:textId="77777777" w:rsidR="00021019" w:rsidRDefault="0002101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55142CC" w14:textId="30C097E4" w:rsidR="00520A7C" w:rsidRDefault="000729B9" w:rsidP="00E908E2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E908E2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C1301" w14:textId="77777777" w:rsidR="00FB0636" w:rsidRDefault="00FB0636" w:rsidP="00E21DC9">
      <w:pPr>
        <w:spacing w:after="0" w:line="240" w:lineRule="auto"/>
      </w:pPr>
      <w:r>
        <w:separator/>
      </w:r>
    </w:p>
  </w:endnote>
  <w:endnote w:type="continuationSeparator" w:id="0">
    <w:p w14:paraId="263E1CD5" w14:textId="77777777" w:rsidR="00FB0636" w:rsidRDefault="00FB0636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4CAB9" w14:textId="77777777" w:rsidR="00FB0636" w:rsidRDefault="00FB0636" w:rsidP="00E21DC9">
      <w:pPr>
        <w:spacing w:after="0" w:line="240" w:lineRule="auto"/>
      </w:pPr>
      <w:r>
        <w:separator/>
      </w:r>
    </w:p>
  </w:footnote>
  <w:footnote w:type="continuationSeparator" w:id="0">
    <w:p w14:paraId="787873A6" w14:textId="77777777" w:rsidR="00FB0636" w:rsidRDefault="00FB0636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C7E48" w14:textId="6BD3523B" w:rsidR="00C46C04" w:rsidRPr="00A4263D" w:rsidRDefault="0033560E" w:rsidP="00E908E2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 w:rsidRPr="007B05EE">
      <w:rPr>
        <w:rFonts w:asciiTheme="minorHAnsi" w:hAnsiTheme="minorHAnsi" w:cstheme="minorHAnsi"/>
        <w:i/>
        <w:iCs/>
      </w:rPr>
      <w:t xml:space="preserve">OPZ „Przebudowa drogi leśnej długości 0,224 km w leśnictwie </w:t>
    </w:r>
    <w:proofErr w:type="spellStart"/>
    <w:r w:rsidRPr="007B05EE">
      <w:rPr>
        <w:rFonts w:asciiTheme="minorHAnsi" w:hAnsiTheme="minorHAnsi" w:cstheme="minorHAnsi"/>
        <w:i/>
        <w:iCs/>
      </w:rPr>
      <w:t>Paraszynek</w:t>
    </w:r>
    <w:proofErr w:type="spellEnd"/>
    <w:r w:rsidRPr="007B05EE">
      <w:rPr>
        <w:rFonts w:asciiTheme="minorHAnsi" w:hAnsiTheme="minorHAnsi" w:cstheme="minorHAnsi"/>
        <w:i/>
        <w:iCs/>
      </w:rPr>
      <w:t>”</w:t>
    </w:r>
    <w:r w:rsidRPr="007B05EE">
      <w:rPr>
        <w:rFonts w:asciiTheme="minorHAnsi" w:hAnsiTheme="minorHAnsi" w:cstheme="minorHAnsi"/>
        <w:i/>
        <w:iCs/>
      </w:rPr>
      <w:tab/>
      <w:t xml:space="preserve"> znak </w:t>
    </w:r>
    <w:proofErr w:type="spellStart"/>
    <w:r w:rsidRPr="007B05EE">
      <w:rPr>
        <w:rFonts w:asciiTheme="minorHAnsi" w:hAnsiTheme="minorHAnsi" w:cstheme="minorHAnsi"/>
        <w:i/>
        <w:iCs/>
      </w:rPr>
      <w:t>spr</w:t>
    </w:r>
    <w:proofErr w:type="spellEnd"/>
    <w:r w:rsidRPr="007B05EE">
      <w:rPr>
        <w:rFonts w:asciiTheme="minorHAnsi" w:hAnsiTheme="minorHAnsi" w:cstheme="minorHAnsi"/>
        <w:i/>
        <w:iCs/>
      </w:rPr>
      <w:t>. SA.270.2.202</w:t>
    </w:r>
    <w:bookmarkEnd w:id="0"/>
    <w:bookmarkEnd w:id="1"/>
    <w:bookmarkEnd w:id="2"/>
    <w:bookmarkEnd w:id="3"/>
    <w:r w:rsidRPr="007B05EE">
      <w:rPr>
        <w:rFonts w:asciiTheme="minorHAnsi" w:hAnsiTheme="minorHAnsi" w:cstheme="minorHAnsi"/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B8F4E5D"/>
    <w:multiLevelType w:val="hybridMultilevel"/>
    <w:tmpl w:val="5EFEA1C2"/>
    <w:lvl w:ilvl="0" w:tplc="33DE50D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624636">
    <w:abstractNumId w:val="3"/>
  </w:num>
  <w:num w:numId="2" w16cid:durableId="388311177">
    <w:abstractNumId w:val="12"/>
  </w:num>
  <w:num w:numId="3" w16cid:durableId="1018233324">
    <w:abstractNumId w:val="13"/>
  </w:num>
  <w:num w:numId="4" w16cid:durableId="237713878">
    <w:abstractNumId w:val="10"/>
  </w:num>
  <w:num w:numId="5" w16cid:durableId="2064326244">
    <w:abstractNumId w:val="9"/>
  </w:num>
  <w:num w:numId="6" w16cid:durableId="199106113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1D13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1C5E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2589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560E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A0D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2DC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176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26EDD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46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665C0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46BC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2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1FD0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08E2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5210"/>
    <w:rsid w:val="00F17206"/>
    <w:rsid w:val="00F250B8"/>
    <w:rsid w:val="00F27997"/>
    <w:rsid w:val="00F30B66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0636"/>
    <w:rsid w:val="00FB4B88"/>
    <w:rsid w:val="00FB632A"/>
    <w:rsid w:val="00FC2FBD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15</cp:revision>
  <cp:lastPrinted>2022-07-27T12:17:00Z</cp:lastPrinted>
  <dcterms:created xsi:type="dcterms:W3CDTF">2021-09-15T11:40:00Z</dcterms:created>
  <dcterms:modified xsi:type="dcterms:W3CDTF">2025-02-28T13:48:00Z</dcterms:modified>
</cp:coreProperties>
</file>